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0A27D" w14:textId="77777777" w:rsidR="005C1D24" w:rsidRPr="00D60336" w:rsidRDefault="005C1D24">
      <w:pPr>
        <w:pStyle w:val="Titolo3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  <w:r w:rsidRPr="00D60336">
        <w:rPr>
          <w:rFonts w:ascii="Arial" w:hAnsi="Arial" w:cs="Arial"/>
          <w:color w:val="auto"/>
          <w:sz w:val="20"/>
          <w:szCs w:val="20"/>
        </w:rPr>
        <w:t xml:space="preserve">SCHEMA DI DOMANDA </w:t>
      </w:r>
    </w:p>
    <w:p w14:paraId="20E68521" w14:textId="77777777" w:rsidR="005C1D24" w:rsidRPr="00D60336" w:rsidRDefault="005C1D24">
      <w:pPr>
        <w:rPr>
          <w:rFonts w:ascii="Arial" w:hAnsi="Arial" w:cs="Arial"/>
          <w:b/>
          <w:sz w:val="20"/>
          <w:szCs w:val="20"/>
        </w:rPr>
      </w:pPr>
    </w:p>
    <w:p w14:paraId="468E1629" w14:textId="77777777" w:rsidR="005C1D24" w:rsidRPr="00D60336" w:rsidRDefault="005C1D24">
      <w:pPr>
        <w:pStyle w:val="Titolo3"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  <w:r w:rsidRPr="00D60336">
        <w:rPr>
          <w:rFonts w:ascii="Arial" w:hAnsi="Arial" w:cs="Arial"/>
          <w:color w:val="auto"/>
          <w:sz w:val="20"/>
          <w:szCs w:val="20"/>
        </w:rPr>
        <w:t>DICHIARAZIONE SOSTITUTIVA DI ATTO DI NOTORIETA’</w:t>
      </w:r>
    </w:p>
    <w:p w14:paraId="53F4EE32" w14:textId="77777777" w:rsidR="005C1D24" w:rsidRPr="00D60336" w:rsidRDefault="005C1D24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60336">
        <w:rPr>
          <w:rFonts w:ascii="Arial" w:hAnsi="Arial" w:cs="Arial"/>
          <w:b/>
          <w:sz w:val="20"/>
          <w:szCs w:val="20"/>
          <w:u w:val="single"/>
        </w:rPr>
        <w:t>(art. 47 e art. 38 del D.P.R. 28 dicembre 2000 n. 445)</w:t>
      </w:r>
    </w:p>
    <w:p w14:paraId="7662E30E" w14:textId="77777777" w:rsidR="005C1D24" w:rsidRPr="00D60336" w:rsidRDefault="005C1D24">
      <w:pPr>
        <w:jc w:val="center"/>
        <w:rPr>
          <w:rFonts w:ascii="Arial" w:hAnsi="Arial" w:cs="Arial"/>
          <w:b/>
          <w:sz w:val="20"/>
          <w:szCs w:val="20"/>
        </w:rPr>
      </w:pPr>
      <w:r w:rsidRPr="00D60336">
        <w:rPr>
          <w:rFonts w:ascii="Arial" w:hAnsi="Arial" w:cs="Arial"/>
          <w:b/>
          <w:sz w:val="20"/>
          <w:szCs w:val="20"/>
        </w:rPr>
        <w:t>esente da bollo ai sensi dell’art. 37 D.P.R. 445/2000</w:t>
      </w:r>
    </w:p>
    <w:p w14:paraId="4AAD89B2" w14:textId="77777777" w:rsidR="005C1D24" w:rsidRPr="00D60336" w:rsidRDefault="005C1D24">
      <w:pPr>
        <w:jc w:val="center"/>
        <w:rPr>
          <w:rFonts w:ascii="Arial" w:hAnsi="Arial" w:cs="Arial"/>
          <w:b/>
          <w:sz w:val="20"/>
          <w:szCs w:val="20"/>
        </w:rPr>
      </w:pPr>
    </w:p>
    <w:p w14:paraId="7E884402" w14:textId="77777777" w:rsidR="005C1D24" w:rsidRPr="00D60336" w:rsidRDefault="005C1D24">
      <w:pPr>
        <w:jc w:val="center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D60336">
        <w:rPr>
          <w:rFonts w:ascii="Arial" w:hAnsi="Arial" w:cs="Arial"/>
          <w:bCs/>
          <w:sz w:val="20"/>
          <w:szCs w:val="20"/>
          <w:u w:val="single"/>
        </w:rPr>
        <w:t>d.lgs</w:t>
      </w:r>
      <w:proofErr w:type="spellEnd"/>
      <w:r w:rsidRPr="00D60336">
        <w:rPr>
          <w:rFonts w:ascii="Arial" w:hAnsi="Arial" w:cs="Arial"/>
          <w:bCs/>
          <w:sz w:val="20"/>
          <w:szCs w:val="20"/>
          <w:u w:val="single"/>
        </w:rPr>
        <w:t xml:space="preserve"> 50/2016)</w:t>
      </w:r>
      <w:r w:rsidRPr="00D60336">
        <w:rPr>
          <w:rFonts w:ascii="Arial" w:hAnsi="Arial" w:cs="Arial"/>
          <w:sz w:val="20"/>
          <w:szCs w:val="20"/>
        </w:rPr>
        <w:tab/>
      </w:r>
    </w:p>
    <w:p w14:paraId="4CA5F278" w14:textId="77777777" w:rsidR="005C1D24" w:rsidRPr="00D60336" w:rsidRDefault="005C1D24">
      <w:pPr>
        <w:tabs>
          <w:tab w:val="left" w:pos="910"/>
        </w:tabs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Il/la sottoscritto/</w:t>
      </w:r>
      <w:proofErr w:type="spellStart"/>
      <w:r w:rsidRPr="00D60336">
        <w:rPr>
          <w:rFonts w:ascii="Arial" w:hAnsi="Arial" w:cs="Arial"/>
          <w:sz w:val="20"/>
          <w:szCs w:val="20"/>
        </w:rPr>
        <w:t>a_______________________________nato</w:t>
      </w:r>
      <w:proofErr w:type="spellEnd"/>
      <w:r w:rsidRPr="00D60336">
        <w:rPr>
          <w:rFonts w:ascii="Arial" w:hAnsi="Arial" w:cs="Arial"/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1553B53F" w14:textId="77777777" w:rsidR="005C1D24" w:rsidRPr="00D60336" w:rsidRDefault="005C1D24">
      <w:pPr>
        <w:tabs>
          <w:tab w:val="left" w:pos="910"/>
        </w:tabs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in qualità di:</w:t>
      </w:r>
    </w:p>
    <w:p w14:paraId="475CE896" w14:textId="77777777" w:rsidR="005C1D24" w:rsidRPr="00D60336" w:rsidRDefault="005C1D24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titolare</w:t>
      </w:r>
    </w:p>
    <w:p w14:paraId="52538CE5" w14:textId="77777777" w:rsidR="005C1D24" w:rsidRPr="00D60336" w:rsidRDefault="005C1D24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legale rappresentate</w:t>
      </w:r>
    </w:p>
    <w:p w14:paraId="6A511531" w14:textId="77777777" w:rsidR="005C1D24" w:rsidRPr="00D60336" w:rsidRDefault="005C1D24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altro _____________________________________</w:t>
      </w:r>
    </w:p>
    <w:p w14:paraId="43A6D723" w14:textId="77777777" w:rsidR="005C1D24" w:rsidRPr="00D60336" w:rsidRDefault="005C1D24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7298277D" w14:textId="77777777" w:rsidR="005C1D24" w:rsidRPr="00D60336" w:rsidRDefault="005C1D24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522FD514" w14:textId="77777777" w:rsidR="005C1D24" w:rsidRPr="00D60336" w:rsidRDefault="005C1D24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100E450C" w14:textId="77777777" w:rsidR="005C1D24" w:rsidRPr="00D60336" w:rsidRDefault="005C1D24">
      <w:pPr>
        <w:tabs>
          <w:tab w:val="right" w:pos="8787"/>
        </w:tabs>
        <w:jc w:val="both"/>
        <w:rPr>
          <w:rFonts w:ascii="Arial" w:hAnsi="Arial" w:cs="Arial"/>
          <w:sz w:val="20"/>
          <w:szCs w:val="20"/>
        </w:rPr>
      </w:pPr>
    </w:p>
    <w:p w14:paraId="3189D9A7" w14:textId="77777777" w:rsidR="00DE61B6" w:rsidRPr="00893971" w:rsidRDefault="00DE61B6" w:rsidP="00DE61B6">
      <w:pPr>
        <w:tabs>
          <w:tab w:val="right" w:pos="8787"/>
        </w:tabs>
        <w:jc w:val="center"/>
        <w:rPr>
          <w:b/>
          <w:sz w:val="20"/>
          <w:szCs w:val="20"/>
        </w:rPr>
      </w:pPr>
      <w:r w:rsidRPr="00893971">
        <w:rPr>
          <w:b/>
          <w:sz w:val="20"/>
          <w:szCs w:val="20"/>
        </w:rPr>
        <w:t xml:space="preserve">CHIEDE DI PARTECIPARE ALLA PROCEDURA PER L’AFFIDAMENTO </w:t>
      </w:r>
    </w:p>
    <w:p w14:paraId="106FB7E8" w14:textId="77777777" w:rsidR="00DE61B6" w:rsidRDefault="00DE61B6" w:rsidP="001E57ED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</w:p>
    <w:p w14:paraId="28EF09C3" w14:textId="77777777" w:rsidR="00DE61B6" w:rsidRDefault="00DE61B6" w:rsidP="001E57ED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DI UN APPALTO DI SERVIZI PER</w:t>
      </w:r>
    </w:p>
    <w:p w14:paraId="75564671" w14:textId="77777777" w:rsidR="00DE61B6" w:rsidRDefault="00DE61B6" w:rsidP="001E57ED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ATTIVITA’ DI CONSULENZA CONTABILE FISCALE E PAGHE PERSONALE DEL GAL SULCIS</w:t>
      </w:r>
    </w:p>
    <w:p w14:paraId="09D95DA2" w14:textId="77777777" w:rsidR="00DE61B6" w:rsidRDefault="00DE61B6" w:rsidP="001E57ED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IGLESIENTE CAPOTERRA E CAMPIDANO DI CAGLIARI, MEDIANTE PROCEDURA TELEMATICA</w:t>
      </w:r>
    </w:p>
    <w:p w14:paraId="72E9B7A3" w14:textId="77777777" w:rsidR="00DE61B6" w:rsidRDefault="00DE61B6" w:rsidP="001E57ED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EX ART. 1 COMMA 2 LETT. B) DEL D.L. 76/2020 CONVERTITO DALLA L. 120/2020 COME</w:t>
      </w:r>
    </w:p>
    <w:p w14:paraId="73F26CE8" w14:textId="77777777" w:rsidR="005E5BAC" w:rsidRDefault="00DE61B6" w:rsidP="001E57ED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MODIFICATO E INTEGRATO DAL DL 77/2021 CONVERTITO DALLA LEGGE 108/2021.</w:t>
      </w:r>
    </w:p>
    <w:p w14:paraId="51576708" w14:textId="01A5A369" w:rsidR="00DE61B6" w:rsidRDefault="00DE61B6" w:rsidP="001E57ED">
      <w:pPr>
        <w:shd w:val="clear" w:color="auto" w:fill="C00000"/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color w:val="FFFFFF"/>
          <w:sz w:val="21"/>
          <w:szCs w:val="21"/>
        </w:rPr>
      </w:pP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CIG</w:t>
      </w:r>
      <w:r w:rsidR="005E5BAC">
        <w:rPr>
          <w:rFonts w:ascii="Arial-BoldMT" w:hAnsi="Arial-BoldMT" w:cs="Arial-BoldMT"/>
          <w:b/>
          <w:bCs/>
          <w:color w:val="FFFFFF"/>
          <w:sz w:val="21"/>
          <w:szCs w:val="21"/>
        </w:rPr>
        <w:t xml:space="preserve"> </w:t>
      </w:r>
      <w:r>
        <w:rPr>
          <w:rFonts w:ascii="ArialNova-Bold" w:hAnsi="ArialNova-Bold" w:cs="ArialNova-Bold"/>
          <w:b/>
          <w:bCs/>
          <w:color w:val="FFFFFF"/>
        </w:rPr>
        <w:t xml:space="preserve">9902041EB8 </w:t>
      </w:r>
      <w:r>
        <w:rPr>
          <w:rFonts w:ascii="Arial-BoldMT" w:hAnsi="Arial-BoldMT" w:cs="Arial-BoldMT"/>
          <w:b/>
          <w:bCs/>
          <w:color w:val="FFFFFF"/>
          <w:sz w:val="21"/>
          <w:szCs w:val="21"/>
        </w:rPr>
        <w:t>MISURA 19 SOTTOMISURA 19.4 PSR SARDEGNA 2014/2022</w:t>
      </w:r>
    </w:p>
    <w:p w14:paraId="21188C5A" w14:textId="77777777" w:rsidR="00DE61B6" w:rsidRPr="00893971" w:rsidRDefault="00DE61B6" w:rsidP="00DE61B6">
      <w:pPr>
        <w:shd w:val="clear" w:color="auto" w:fill="C00000"/>
        <w:jc w:val="center"/>
        <w:rPr>
          <w:bCs/>
          <w:sz w:val="20"/>
          <w:szCs w:val="20"/>
        </w:rPr>
      </w:pPr>
    </w:p>
    <w:p w14:paraId="45CD287E" w14:textId="77777777" w:rsidR="00DE61B6" w:rsidRDefault="00DE61B6" w:rsidP="00DE61B6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p w14:paraId="32493B6F" w14:textId="77777777" w:rsidR="00456EDD" w:rsidRPr="00D60336" w:rsidRDefault="00456EDD" w:rsidP="0082432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Ai sensi e per gli effetti dell’art. 76 D.P.R. 445/2000, consapevole della responsabilità e de</w:t>
      </w:r>
      <w:r w:rsidR="00D60336" w:rsidRPr="00D603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0336">
        <w:rPr>
          <w:rFonts w:ascii="Arial" w:hAnsi="Arial" w:cs="Arial"/>
          <w:sz w:val="20"/>
          <w:szCs w:val="20"/>
        </w:rPr>
        <w:t>lle</w:t>
      </w:r>
      <w:proofErr w:type="spellEnd"/>
      <w:r w:rsidRPr="00D60336">
        <w:rPr>
          <w:rFonts w:ascii="Arial" w:hAnsi="Arial" w:cs="Arial"/>
          <w:sz w:val="20"/>
          <w:szCs w:val="20"/>
        </w:rPr>
        <w:t xml:space="preserve">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DICHIARA SOTTO LA PROPRIA RESPONSABILITÀ </w:t>
      </w:r>
      <w:r w:rsidR="008840FB" w:rsidRPr="00D60336">
        <w:rPr>
          <w:rFonts w:ascii="Arial" w:hAnsi="Arial" w:cs="Arial"/>
          <w:sz w:val="20"/>
          <w:szCs w:val="20"/>
        </w:rPr>
        <w:t>che</w:t>
      </w:r>
      <w:r w:rsidR="00DA28CD" w:rsidRPr="00D60336">
        <w:rPr>
          <w:rFonts w:ascii="Arial" w:hAnsi="Arial" w:cs="Arial"/>
          <w:sz w:val="20"/>
          <w:szCs w:val="20"/>
        </w:rPr>
        <w:t xml:space="preserve"> </w:t>
      </w:r>
      <w:r w:rsidRPr="00D60336">
        <w:rPr>
          <w:rFonts w:ascii="Arial" w:hAnsi="Arial" w:cs="Arial"/>
          <w:sz w:val="20"/>
          <w:szCs w:val="20"/>
        </w:rPr>
        <w:t>:</w:t>
      </w:r>
    </w:p>
    <w:p w14:paraId="3E79E565" w14:textId="77777777" w:rsidR="00824321" w:rsidRPr="00D60336" w:rsidRDefault="00824321" w:rsidP="00824321">
      <w:pPr>
        <w:spacing w:before="120"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60336">
        <w:rPr>
          <w:rFonts w:ascii="Arial" w:hAnsi="Arial" w:cs="Arial"/>
          <w:b/>
          <w:color w:val="000000"/>
          <w:sz w:val="20"/>
          <w:szCs w:val="20"/>
        </w:rPr>
        <w:lastRenderedPageBreak/>
        <w:t>Requisiti di carattere generale</w:t>
      </w:r>
    </w:p>
    <w:p w14:paraId="656225E3" w14:textId="77777777" w:rsidR="00824321" w:rsidRPr="00D60336" w:rsidRDefault="00824321" w:rsidP="0082432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p w14:paraId="01545946" w14:textId="77777777" w:rsidR="008840FB" w:rsidRPr="00D60336" w:rsidRDefault="008840FB" w:rsidP="004D2A2B">
      <w:pPr>
        <w:numPr>
          <w:ilvl w:val="0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1BF183CF" w14:textId="77777777" w:rsidR="00456EDD" w:rsidRPr="00D60336" w:rsidRDefault="00456EDD" w:rsidP="004D2A2B">
      <w:pPr>
        <w:pStyle w:val="sche3"/>
        <w:rPr>
          <w:rFonts w:ascii="Arial" w:eastAsia="Calibri" w:hAnsi="Arial" w:cs="Arial"/>
          <w:kern w:val="1"/>
          <w:lang w:val="it-IT" w:eastAsia="hi-IN" w:bidi="hi-IN"/>
        </w:rPr>
      </w:pPr>
      <w:r w:rsidRPr="00D60336">
        <w:rPr>
          <w:rFonts w:ascii="Arial" w:eastAsia="Calibri" w:hAnsi="Arial" w:cs="Arial"/>
          <w:kern w:val="1"/>
          <w:lang w:val="it-IT" w:eastAsia="hi-IN" w:bidi="hi-IN"/>
        </w:rPr>
        <w:t>di partecipare alla procedura indicata in oggetto come:</w:t>
      </w:r>
    </w:p>
    <w:p w14:paraId="1B5A6A94" w14:textId="77777777" w:rsidR="00425A06" w:rsidRPr="00D60336" w:rsidRDefault="00425A06" w:rsidP="00DA28CD">
      <w:pPr>
        <w:pStyle w:val="sche3"/>
        <w:ind w:left="426"/>
        <w:rPr>
          <w:rFonts w:ascii="Arial" w:eastAsia="Calibri" w:hAnsi="Arial" w:cs="Arial"/>
          <w:kern w:val="1"/>
          <w:lang w:val="it-IT" w:eastAsia="hi-IN" w:bidi="hi-IN"/>
        </w:rPr>
      </w:pPr>
    </w:p>
    <w:p w14:paraId="76B76E97" w14:textId="77777777" w:rsidR="00456EDD" w:rsidRPr="00D60336" w:rsidRDefault="00DA28CD" w:rsidP="004D2A2B">
      <w:pPr>
        <w:pStyle w:val="sche3"/>
        <w:ind w:left="284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sym w:font="Wingdings" w:char="F0A8"/>
      </w: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 xml:space="preserve"> operatore economico singolo</w:t>
      </w:r>
      <w:r w:rsidR="00456EDD"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>;</w:t>
      </w:r>
    </w:p>
    <w:p w14:paraId="761A8F99" w14:textId="77777777" w:rsidR="00456EDD" w:rsidRPr="00D60336" w:rsidRDefault="00456EDD" w:rsidP="004D2A2B">
      <w:pPr>
        <w:pStyle w:val="sche3"/>
        <w:ind w:left="284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>ovvero</w:t>
      </w:r>
    </w:p>
    <w:p w14:paraId="7403E906" w14:textId="77777777" w:rsidR="00456EDD" w:rsidRPr="00D60336" w:rsidRDefault="00456EDD" w:rsidP="004D2A2B">
      <w:pPr>
        <w:pStyle w:val="sche3"/>
        <w:ind w:left="284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sym w:font="Wingdings" w:char="F0A8"/>
      </w: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 xml:space="preserve"> capogruppo di una associazione temporanea o di un consorzio o di un GEIE di tipo orizzontale/verticale/misto;</w:t>
      </w:r>
    </w:p>
    <w:p w14:paraId="550F828A" w14:textId="77777777" w:rsidR="00456EDD" w:rsidRPr="00D60336" w:rsidRDefault="00456EDD" w:rsidP="004D2A2B">
      <w:pPr>
        <w:pStyle w:val="sche3"/>
        <w:ind w:left="284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>ovvero</w:t>
      </w:r>
    </w:p>
    <w:p w14:paraId="4F0FCF9C" w14:textId="77777777" w:rsidR="00456EDD" w:rsidRPr="00D60336" w:rsidRDefault="00456EDD" w:rsidP="004D2A2B">
      <w:pPr>
        <w:pStyle w:val="sche3"/>
        <w:ind w:left="284"/>
        <w:rPr>
          <w:rFonts w:ascii="Arial" w:hAnsi="Arial" w:cs="Arial"/>
          <w:lang w:val="it-IT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sym w:font="Wingdings" w:char="F0A8"/>
      </w: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 xml:space="preserve"> mandante di una associazione temporanea o di un consorzio o di un GEIE di tipo orizzontale/verticale/misto</w:t>
      </w:r>
      <w:r w:rsidRPr="00D60336">
        <w:rPr>
          <w:rFonts w:ascii="Arial" w:hAnsi="Arial" w:cs="Arial"/>
          <w:lang w:val="it-IT"/>
        </w:rPr>
        <w:t>;</w:t>
      </w:r>
    </w:p>
    <w:p w14:paraId="2C9C6798" w14:textId="77777777" w:rsidR="00456EDD" w:rsidRPr="00D60336" w:rsidRDefault="00456EDD" w:rsidP="00456EDD">
      <w:pPr>
        <w:tabs>
          <w:tab w:val="right" w:pos="8787"/>
        </w:tabs>
        <w:ind w:left="426"/>
        <w:jc w:val="both"/>
        <w:rPr>
          <w:rFonts w:ascii="Arial" w:hAnsi="Arial" w:cs="Arial"/>
          <w:sz w:val="20"/>
          <w:szCs w:val="20"/>
        </w:rPr>
      </w:pPr>
    </w:p>
    <w:p w14:paraId="073EF67B" w14:textId="77777777" w:rsidR="005C1D24" w:rsidRPr="00D60336" w:rsidRDefault="005C1D24">
      <w:pPr>
        <w:pStyle w:val="Corpodeltesto2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Il/la sottoscritto/a rende la presente dichiarazione sotto la propria responsabilità, consapevole delle sanzioni previste dalla legge a carico di chi attesta il falso.</w:t>
      </w:r>
    </w:p>
    <w:p w14:paraId="1582925F" w14:textId="77777777" w:rsidR="0032735F" w:rsidRPr="00D60336" w:rsidRDefault="0032735F" w:rsidP="0032735F">
      <w:pPr>
        <w:pStyle w:val="Corpodeltesto2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sym w:font="Wingdings" w:char="F0A8"/>
      </w:r>
      <w:r w:rsidRPr="00D60336">
        <w:rPr>
          <w:rFonts w:ascii="Arial" w:hAnsi="Arial" w:cs="Arial"/>
          <w:sz w:val="20"/>
          <w:szCs w:val="20"/>
        </w:rPr>
        <w:t xml:space="preserve"> di volersi avvalere dell’istituto dell’avvalimento;</w:t>
      </w:r>
    </w:p>
    <w:p w14:paraId="4D35F724" w14:textId="77777777" w:rsidR="0032735F" w:rsidRPr="00D60336" w:rsidRDefault="0032735F" w:rsidP="0032735F">
      <w:pPr>
        <w:pStyle w:val="Corpodeltesto2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sym w:font="Wingdings" w:char="F0A8"/>
      </w:r>
      <w:r w:rsidRPr="00D60336">
        <w:rPr>
          <w:rFonts w:ascii="Arial" w:hAnsi="Arial" w:cs="Arial"/>
          <w:sz w:val="20"/>
          <w:szCs w:val="20"/>
        </w:rPr>
        <w:t xml:space="preserve"> di NON volersi avvalere dell’istituto dell’avvalimento.</w:t>
      </w:r>
    </w:p>
    <w:p w14:paraId="2A56F57F" w14:textId="77777777" w:rsidR="00824321" w:rsidRPr="00D60336" w:rsidRDefault="00824321" w:rsidP="00824321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514E5AC" w14:textId="77777777" w:rsidR="00824321" w:rsidRPr="00D60336" w:rsidRDefault="00824321" w:rsidP="00824321">
      <w:pPr>
        <w:spacing w:before="120"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60336">
        <w:rPr>
          <w:rFonts w:ascii="Arial" w:hAnsi="Arial" w:cs="Arial"/>
          <w:b/>
          <w:color w:val="000000"/>
          <w:sz w:val="20"/>
          <w:szCs w:val="20"/>
        </w:rPr>
        <w:t xml:space="preserve">Requisiti di capacità tecniche e professionali </w:t>
      </w:r>
    </w:p>
    <w:p w14:paraId="6DBBDDD5" w14:textId="77777777" w:rsidR="00824321" w:rsidRPr="00D60336" w:rsidRDefault="00824321" w:rsidP="00824321">
      <w:pPr>
        <w:pStyle w:val="Paragrafoelenco"/>
        <w:autoSpaceDE w:val="0"/>
        <w:autoSpaceDN w:val="0"/>
        <w:adjustRightInd w:val="0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color w:val="000000"/>
          <w:sz w:val="20"/>
          <w:szCs w:val="20"/>
        </w:rPr>
        <w:sym w:font="Wingdings" w:char="F06F"/>
      </w:r>
      <w:r w:rsidRPr="00D60336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0336">
        <w:rPr>
          <w:rFonts w:ascii="Arial" w:hAnsi="Arial" w:cs="Arial"/>
          <w:color w:val="000000"/>
          <w:sz w:val="20"/>
          <w:szCs w:val="20"/>
        </w:rPr>
        <w:tab/>
        <w:t>Esecuzione</w:t>
      </w:r>
      <w:r w:rsidRPr="00D60336">
        <w:rPr>
          <w:rFonts w:ascii="Arial" w:hAnsi="Arial" w:cs="Arial"/>
          <w:sz w:val="20"/>
          <w:szCs w:val="20"/>
        </w:rPr>
        <w:t xml:space="preserve"> con esito positivo, nei tre anni antecedenti la data di pubblicazione della presente procedura di selezione, di</w:t>
      </w:r>
      <w:r w:rsidRPr="00D60336">
        <w:rPr>
          <w:rFonts w:ascii="Arial" w:hAnsi="Arial" w:cs="Arial"/>
          <w:b/>
          <w:sz w:val="20"/>
          <w:szCs w:val="20"/>
          <w:u w:val="single"/>
        </w:rPr>
        <w:t xml:space="preserve"> almeno tre contratti </w:t>
      </w:r>
      <w:r w:rsidRPr="00D60336">
        <w:rPr>
          <w:rFonts w:ascii="Arial" w:hAnsi="Arial" w:cs="Arial"/>
          <w:sz w:val="20"/>
          <w:szCs w:val="20"/>
        </w:rPr>
        <w:t xml:space="preserve">per servizi </w:t>
      </w:r>
      <w:r w:rsidR="00316D15" w:rsidRPr="00D60336">
        <w:rPr>
          <w:rFonts w:ascii="Arial" w:hAnsi="Arial" w:cs="Arial"/>
          <w:sz w:val="20"/>
          <w:szCs w:val="20"/>
        </w:rPr>
        <w:t>analoghi di comunicazione</w:t>
      </w:r>
      <w:r w:rsidRPr="00D60336">
        <w:rPr>
          <w:rFonts w:ascii="Arial" w:hAnsi="Arial" w:cs="Arial"/>
          <w:sz w:val="20"/>
          <w:szCs w:val="20"/>
        </w:rPr>
        <w:t>.</w:t>
      </w:r>
      <w:r w:rsidRPr="00D60336">
        <w:rPr>
          <w:rFonts w:ascii="Arial" w:hAnsi="Arial" w:cs="Arial"/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D60336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1916"/>
        <w:gridCol w:w="1932"/>
        <w:gridCol w:w="1930"/>
        <w:gridCol w:w="1916"/>
      </w:tblGrid>
      <w:tr w:rsidR="00824321" w:rsidRPr="00D60336" w14:paraId="32871A84" w14:textId="77777777" w:rsidTr="00E862BB">
        <w:tc>
          <w:tcPr>
            <w:tcW w:w="1955" w:type="dxa"/>
            <w:shd w:val="clear" w:color="auto" w:fill="E7E6E6"/>
          </w:tcPr>
          <w:p w14:paraId="5B3A393A" w14:textId="77777777" w:rsidR="00824321" w:rsidRPr="00D60336" w:rsidRDefault="00824321" w:rsidP="00E862BB">
            <w:pPr>
              <w:spacing w:before="12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336">
              <w:rPr>
                <w:rFonts w:ascii="Arial" w:hAnsi="Arial" w:cs="Arial"/>
                <w:b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E7E6E6"/>
          </w:tcPr>
          <w:p w14:paraId="63B241DB" w14:textId="77777777" w:rsidR="00824321" w:rsidRPr="00D60336" w:rsidRDefault="00824321" w:rsidP="00E862BB">
            <w:pPr>
              <w:spacing w:before="12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336">
              <w:rPr>
                <w:rFonts w:ascii="Arial" w:hAnsi="Arial" w:cs="Arial"/>
                <w:b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E7E6E6"/>
          </w:tcPr>
          <w:p w14:paraId="48955BF4" w14:textId="77777777" w:rsidR="00824321" w:rsidRPr="00D60336" w:rsidRDefault="00824321" w:rsidP="00E862BB">
            <w:pPr>
              <w:spacing w:before="12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336">
              <w:rPr>
                <w:rFonts w:ascii="Arial" w:hAnsi="Arial" w:cs="Arial"/>
                <w:b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E7E6E6"/>
          </w:tcPr>
          <w:p w14:paraId="24F580F9" w14:textId="77777777" w:rsidR="00824321" w:rsidRPr="00D60336" w:rsidRDefault="00824321" w:rsidP="00E862BB">
            <w:pPr>
              <w:spacing w:before="12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336">
              <w:rPr>
                <w:rFonts w:ascii="Arial" w:hAnsi="Arial" w:cs="Arial"/>
                <w:b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E7E6E6"/>
          </w:tcPr>
          <w:p w14:paraId="7961A86B" w14:textId="77777777" w:rsidR="00824321" w:rsidRPr="00D60336" w:rsidRDefault="00824321" w:rsidP="00E862BB">
            <w:pPr>
              <w:spacing w:before="12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336">
              <w:rPr>
                <w:rFonts w:ascii="Arial" w:hAnsi="Arial" w:cs="Arial"/>
                <w:b/>
                <w:sz w:val="20"/>
                <w:szCs w:val="20"/>
              </w:rPr>
              <w:t>Importo €</w:t>
            </w:r>
          </w:p>
        </w:tc>
      </w:tr>
      <w:tr w:rsidR="00824321" w:rsidRPr="00D60336" w14:paraId="385EF98B" w14:textId="77777777" w:rsidTr="00E862BB">
        <w:tc>
          <w:tcPr>
            <w:tcW w:w="1955" w:type="dxa"/>
            <w:shd w:val="clear" w:color="auto" w:fill="auto"/>
          </w:tcPr>
          <w:p w14:paraId="0411075C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C53F9E3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CA64C69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2CE34E7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BD07D2C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321" w:rsidRPr="00D60336" w14:paraId="7A22E4B2" w14:textId="77777777" w:rsidTr="00E862BB">
        <w:tc>
          <w:tcPr>
            <w:tcW w:w="1955" w:type="dxa"/>
            <w:shd w:val="clear" w:color="auto" w:fill="auto"/>
          </w:tcPr>
          <w:p w14:paraId="2E982D60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F119A96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16436C0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C951772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EB17D5A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321" w:rsidRPr="00D60336" w14:paraId="4A425362" w14:textId="77777777" w:rsidTr="00E862BB">
        <w:tc>
          <w:tcPr>
            <w:tcW w:w="1955" w:type="dxa"/>
            <w:shd w:val="clear" w:color="auto" w:fill="auto"/>
          </w:tcPr>
          <w:p w14:paraId="27AC7C5F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F2C1E28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A8DAF9B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896CDAA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C5CAC14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321" w:rsidRPr="00D60336" w14:paraId="0435A4BD" w14:textId="77777777" w:rsidTr="00E862BB">
        <w:tc>
          <w:tcPr>
            <w:tcW w:w="1955" w:type="dxa"/>
            <w:shd w:val="clear" w:color="auto" w:fill="auto"/>
          </w:tcPr>
          <w:p w14:paraId="6D85A174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3A8FCA97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95BC89D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12C0D00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1FB63EF" w14:textId="77777777" w:rsidR="00824321" w:rsidRPr="00D60336" w:rsidRDefault="00824321" w:rsidP="00E862BB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FDA321" w14:textId="77777777" w:rsidR="00824321" w:rsidRPr="00D60336" w:rsidRDefault="00824321" w:rsidP="00824321">
      <w:pPr>
        <w:spacing w:before="12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567F2DE" w14:textId="77777777" w:rsidR="00824321" w:rsidRPr="00D60336" w:rsidRDefault="00824321" w:rsidP="00824321">
      <w:pPr>
        <w:pStyle w:val="Paragrafoelenco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D60336">
        <w:rPr>
          <w:rFonts w:ascii="Arial" w:hAnsi="Arial" w:cs="Arial"/>
          <w:color w:val="000000"/>
          <w:sz w:val="20"/>
          <w:szCs w:val="20"/>
        </w:rPr>
        <w:sym w:font="Wingdings" w:char="F06F"/>
      </w:r>
      <w:r w:rsidRPr="00D60336">
        <w:rPr>
          <w:rFonts w:ascii="Arial" w:hAnsi="Arial" w:cs="Arial"/>
          <w:color w:val="000000"/>
          <w:sz w:val="20"/>
          <w:szCs w:val="20"/>
        </w:rPr>
        <w:t xml:space="preserve"> Possedere,</w:t>
      </w:r>
      <w:r w:rsidRPr="00D60336">
        <w:rPr>
          <w:rFonts w:ascii="Arial" w:hAnsi="Arial" w:cs="Arial"/>
          <w:sz w:val="20"/>
          <w:szCs w:val="20"/>
        </w:rPr>
        <w:t xml:space="preserve"> o avere la disponibilità, delle figure professionali componenti il Gruppo di lavoro messo a diposizione per la realizzazione del servizio, nel rispetto dei requisiti minimi </w:t>
      </w:r>
      <w:r w:rsidR="00316D15" w:rsidRPr="00D60336">
        <w:rPr>
          <w:rFonts w:ascii="Arial" w:hAnsi="Arial" w:cs="Arial"/>
          <w:color w:val="000000"/>
          <w:sz w:val="20"/>
          <w:szCs w:val="20"/>
        </w:rPr>
        <w:t>previsti</w:t>
      </w:r>
      <w:r w:rsidRPr="00D60336">
        <w:rPr>
          <w:rFonts w:ascii="Arial" w:hAnsi="Arial" w:cs="Arial"/>
          <w:color w:val="000000"/>
          <w:sz w:val="20"/>
          <w:szCs w:val="20"/>
        </w:rPr>
        <w:t xml:space="preserve"> disciplinare,</w:t>
      </w:r>
      <w:r w:rsidRPr="00D60336">
        <w:rPr>
          <w:rFonts w:ascii="Arial" w:hAnsi="Arial" w:cs="Arial"/>
          <w:sz w:val="20"/>
          <w:szCs w:val="20"/>
        </w:rPr>
        <w:t xml:space="preserve"> in termini di numero,</w:t>
      </w:r>
      <w:r w:rsidR="00316D15" w:rsidRPr="00D60336">
        <w:rPr>
          <w:rFonts w:ascii="Arial" w:hAnsi="Arial" w:cs="Arial"/>
          <w:sz w:val="20"/>
          <w:szCs w:val="20"/>
        </w:rPr>
        <w:t xml:space="preserve"> </w:t>
      </w:r>
      <w:r w:rsidRPr="00D60336">
        <w:rPr>
          <w:rFonts w:ascii="Arial" w:hAnsi="Arial" w:cs="Arial"/>
          <w:sz w:val="20"/>
          <w:szCs w:val="20"/>
        </w:rPr>
        <w:t>specifiche competenze ed esperienze</w:t>
      </w:r>
      <w:r w:rsidRPr="00D60336">
        <w:rPr>
          <w:rFonts w:ascii="Arial" w:hAnsi="Arial" w:cs="Arial"/>
          <w:color w:val="000000"/>
          <w:sz w:val="20"/>
          <w:szCs w:val="20"/>
        </w:rPr>
        <w:t xml:space="preserve">. Le risorse umane costituenti il </w:t>
      </w:r>
      <w:r w:rsidRPr="00D60336">
        <w:rPr>
          <w:rFonts w:ascii="Arial" w:hAnsi="Arial" w:cs="Arial"/>
          <w:sz w:val="20"/>
          <w:szCs w:val="20"/>
        </w:rPr>
        <w:t xml:space="preserve">Gruppo di lavoro </w:t>
      </w:r>
      <w:r w:rsidRPr="00D60336">
        <w:rPr>
          <w:rFonts w:ascii="Arial" w:hAnsi="Arial" w:cs="Arial"/>
          <w:color w:val="000000"/>
          <w:sz w:val="20"/>
          <w:szCs w:val="20"/>
        </w:rPr>
        <w:t>possono fare, o meno, parte integrante dell'operatore economico. In caso di RTI/Consorzio tale requisito deve essere posseduto cumulativamente.</w:t>
      </w:r>
    </w:p>
    <w:p w14:paraId="426F59B3" w14:textId="77777777" w:rsidR="00DE61B6" w:rsidRDefault="00DE61B6" w:rsidP="00824321">
      <w:pPr>
        <w:spacing w:before="120"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FDD0C3D" w14:textId="260C56EC" w:rsidR="00824321" w:rsidRPr="00D60336" w:rsidRDefault="00824321" w:rsidP="00824321">
      <w:pPr>
        <w:spacing w:before="120"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60336">
        <w:rPr>
          <w:rFonts w:ascii="Arial" w:hAnsi="Arial" w:cs="Arial"/>
          <w:b/>
          <w:color w:val="000000"/>
          <w:sz w:val="20"/>
          <w:szCs w:val="20"/>
        </w:rPr>
        <w:t>Requisiti di capacità economico – finanziaria</w:t>
      </w:r>
    </w:p>
    <w:p w14:paraId="2E2B2E9E" w14:textId="77777777" w:rsidR="00824321" w:rsidRPr="00D60336" w:rsidRDefault="00824321" w:rsidP="00824321">
      <w:pPr>
        <w:pStyle w:val="Paragrafoelenco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color w:val="000000"/>
          <w:sz w:val="20"/>
          <w:szCs w:val="20"/>
        </w:rPr>
        <w:lastRenderedPageBreak/>
        <w:t xml:space="preserve">Dichiari che l’importo globale del fatturato relativo ai servizi nel settore oggetto della procedura conseguito negli ultimi due esercizi deve essere almeno pari </w:t>
      </w:r>
      <w:r w:rsidRPr="00D60336">
        <w:rPr>
          <w:rFonts w:ascii="Arial" w:hAnsi="Arial" w:cs="Arial"/>
          <w:b/>
          <w:color w:val="000000"/>
          <w:sz w:val="20"/>
          <w:szCs w:val="20"/>
          <w:u w:val="single"/>
        </w:rPr>
        <w:t>all’importo posto a base d’asta</w:t>
      </w:r>
      <w:r w:rsidRPr="00D60336">
        <w:rPr>
          <w:rFonts w:ascii="Arial" w:hAnsi="Arial" w:cs="Arial"/>
          <w:color w:val="000000"/>
          <w:sz w:val="20"/>
          <w:szCs w:val="20"/>
        </w:rPr>
        <w:t>, e ossia pari a €______________________________________________________</w:t>
      </w:r>
    </w:p>
    <w:p w14:paraId="49A82E8D" w14:textId="77777777" w:rsidR="005C1D24" w:rsidRPr="00D60336" w:rsidRDefault="005C1D2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 xml:space="preserve">                                    </w:t>
      </w:r>
    </w:p>
    <w:p w14:paraId="540EB82E" w14:textId="77777777" w:rsidR="005C1D24" w:rsidRPr="00D60336" w:rsidRDefault="005C1D2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________________________</w:t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  <w:t xml:space="preserve">     IL DICHIARANTE</w:t>
      </w:r>
    </w:p>
    <w:p w14:paraId="53BC9833" w14:textId="77777777" w:rsidR="005C1D24" w:rsidRPr="00D60336" w:rsidRDefault="005C1D2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D60336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D60336">
        <w:rPr>
          <w:rFonts w:ascii="Arial" w:hAnsi="Arial" w:cs="Arial"/>
          <w:sz w:val="20"/>
          <w:szCs w:val="20"/>
        </w:rPr>
        <w:t xml:space="preserve">            </w:t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</w:r>
      <w:r w:rsidRPr="00D60336">
        <w:rPr>
          <w:rFonts w:ascii="Arial" w:hAnsi="Arial" w:cs="Arial"/>
          <w:sz w:val="20"/>
          <w:szCs w:val="20"/>
        </w:rPr>
        <w:tab/>
        <w:t>(firmato digitalmente)</w:t>
      </w:r>
    </w:p>
    <w:p w14:paraId="0527AE0E" w14:textId="77777777" w:rsidR="005C1D24" w:rsidRPr="00D60336" w:rsidRDefault="005C1D2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E4CF42D" w14:textId="77777777" w:rsidR="005C1D24" w:rsidRPr="00D60336" w:rsidRDefault="005C1D24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5C1D24" w:rsidRPr="00D60336" w:rsidSect="00DE61B6">
      <w:headerReference w:type="default" r:id="rId7"/>
      <w:footerReference w:type="default" r:id="rId8"/>
      <w:pgSz w:w="11906" w:h="16838"/>
      <w:pgMar w:top="1418" w:right="1134" w:bottom="1843" w:left="1134" w:header="709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6E648" w14:textId="77777777" w:rsidR="00002AFA" w:rsidRDefault="00002AFA">
      <w:pPr>
        <w:spacing w:after="0" w:line="240" w:lineRule="auto"/>
      </w:pPr>
      <w:r>
        <w:separator/>
      </w:r>
    </w:p>
  </w:endnote>
  <w:endnote w:type="continuationSeparator" w:id="0">
    <w:p w14:paraId="664A21FB" w14:textId="77777777" w:rsidR="00002AFA" w:rsidRDefault="0000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ov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0BC9" w14:textId="7D39C60E" w:rsidR="006525F0" w:rsidRDefault="00DE61B6" w:rsidP="00DE61B6">
    <w:pPr>
      <w:pStyle w:val="Pidipagina"/>
      <w:tabs>
        <w:tab w:val="clear" w:pos="4819"/>
        <w:tab w:val="clear" w:pos="9638"/>
        <w:tab w:val="left" w:pos="55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038D1" w14:textId="77777777" w:rsidR="00002AFA" w:rsidRDefault="00002AFA">
      <w:pPr>
        <w:spacing w:after="0" w:line="240" w:lineRule="auto"/>
      </w:pPr>
      <w:r>
        <w:separator/>
      </w:r>
    </w:p>
  </w:footnote>
  <w:footnote w:type="continuationSeparator" w:id="0">
    <w:p w14:paraId="3B22A17B" w14:textId="77777777" w:rsidR="00002AFA" w:rsidRDefault="00002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6E540" w14:textId="413488E6" w:rsidR="006525F0" w:rsidRDefault="00DE61B6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F85FBF0" wp14:editId="57C87B71">
              <wp:simplePos x="0" y="0"/>
              <wp:positionH relativeFrom="margin">
                <wp:posOffset>1230630</wp:posOffset>
              </wp:positionH>
              <wp:positionV relativeFrom="margin">
                <wp:posOffset>-1130935</wp:posOffset>
              </wp:positionV>
              <wp:extent cx="3819525" cy="10165080"/>
              <wp:effectExtent l="0" t="0" r="0" b="0"/>
              <wp:wrapNone/>
              <wp:docPr id="93750514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19525" cy="10165080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1722393004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15148053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D7D2F3" id="Gruppo 1" o:spid="_x0000_s1026" style="position:absolute;margin-left:96.9pt;margin-top:-89.05pt;width:300.75pt;height:800.4pt;z-index:-251657216;mso-position-horizontal-relative:margin;mso-position-vertical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">
                <v:imagedata r:id="rId4" o:title=""/>
              </v:shape>
              <w10:wrap anchorx="margin" anchory="margin"/>
            </v:group>
          </w:pict>
        </mc:Fallback>
      </mc:AlternateContent>
    </w:r>
  </w:p>
  <w:p w14:paraId="7CE58B02" w14:textId="749A1B54" w:rsidR="006525F0" w:rsidRDefault="00DE61B6" w:rsidP="00DE61B6">
    <w:pPr>
      <w:pStyle w:val="Intestazione"/>
      <w:tabs>
        <w:tab w:val="clear" w:pos="4819"/>
        <w:tab w:val="clear" w:pos="9638"/>
        <w:tab w:val="left" w:pos="3060"/>
      </w:tabs>
    </w:pPr>
    <w:r>
      <w:tab/>
    </w:r>
  </w:p>
  <w:p w14:paraId="0D12C5DD" w14:textId="77777777" w:rsidR="006525F0" w:rsidRDefault="006525F0">
    <w:pPr>
      <w:pStyle w:val="Intestazione"/>
    </w:pPr>
  </w:p>
  <w:p w14:paraId="243D65C3" w14:textId="77777777" w:rsidR="005C1D24" w:rsidRDefault="005C1D24">
    <w:pPr>
      <w:pStyle w:val="Intestazione"/>
    </w:pPr>
    <w:r>
      <w:t>Allegato A Schema di Domanda</w:t>
    </w:r>
  </w:p>
  <w:p w14:paraId="62759F56" w14:textId="77777777" w:rsidR="00230C48" w:rsidRDefault="00230C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"/>
      <w:lvlJc w:val="left"/>
      <w:pPr>
        <w:tabs>
          <w:tab w:val="num" w:pos="0"/>
        </w:tabs>
        <w:ind w:left="1428" w:hanging="360"/>
      </w:pPr>
      <w:rPr>
        <w:rFonts w:ascii="Wingdings" w:hAnsi="Wingdings" w:cs="Calibri Ligh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3" w15:restartNumberingAfterBreak="0">
    <w:nsid w:val="0828102A"/>
    <w:multiLevelType w:val="hybridMultilevel"/>
    <w:tmpl w:val="1AE65172"/>
    <w:lvl w:ilvl="0" w:tplc="0410000F">
      <w:start w:val="1"/>
      <w:numFmt w:val="decimal"/>
      <w:lvlText w:val="%1."/>
      <w:lvlJc w:val="left"/>
      <w:pPr>
        <w:ind w:left="735" w:hanging="360"/>
      </w:pPr>
      <w:rPr>
        <w:rFonts w:hint="default"/>
        <w:b/>
        <w:i w:val="0"/>
        <w:color w:val="auto"/>
        <w:sz w:val="22"/>
        <w:szCs w:val="22"/>
      </w:rPr>
    </w:lvl>
    <w:lvl w:ilvl="1" w:tplc="3D5A0D9C">
      <w:numFmt w:val="bullet"/>
      <w:lvlText w:val="•"/>
      <w:lvlJc w:val="left"/>
      <w:pPr>
        <w:ind w:left="1455" w:hanging="360"/>
      </w:pPr>
      <w:rPr>
        <w:rFonts w:ascii="Calibri Light" w:eastAsia="Calibri" w:hAnsi="Calibri Light" w:cs="Calibri Light" w:hint="default"/>
      </w:rPr>
    </w:lvl>
    <w:lvl w:ilvl="2" w:tplc="0410001B" w:tentative="1">
      <w:start w:val="1"/>
      <w:numFmt w:val="lowerRoman"/>
      <w:lvlText w:val="%3."/>
      <w:lvlJc w:val="right"/>
      <w:pPr>
        <w:ind w:left="2175" w:hanging="180"/>
      </w:pPr>
    </w:lvl>
    <w:lvl w:ilvl="3" w:tplc="0410000F" w:tentative="1">
      <w:start w:val="1"/>
      <w:numFmt w:val="decimal"/>
      <w:lvlText w:val="%4."/>
      <w:lvlJc w:val="left"/>
      <w:pPr>
        <w:ind w:left="2895" w:hanging="360"/>
      </w:pPr>
    </w:lvl>
    <w:lvl w:ilvl="4" w:tplc="04100019" w:tentative="1">
      <w:start w:val="1"/>
      <w:numFmt w:val="lowerLetter"/>
      <w:lvlText w:val="%5."/>
      <w:lvlJc w:val="left"/>
      <w:pPr>
        <w:ind w:left="3615" w:hanging="360"/>
      </w:pPr>
    </w:lvl>
    <w:lvl w:ilvl="5" w:tplc="0410001B" w:tentative="1">
      <w:start w:val="1"/>
      <w:numFmt w:val="lowerRoman"/>
      <w:lvlText w:val="%6."/>
      <w:lvlJc w:val="right"/>
      <w:pPr>
        <w:ind w:left="4335" w:hanging="180"/>
      </w:pPr>
    </w:lvl>
    <w:lvl w:ilvl="6" w:tplc="0410000F" w:tentative="1">
      <w:start w:val="1"/>
      <w:numFmt w:val="decimal"/>
      <w:lvlText w:val="%7."/>
      <w:lvlJc w:val="left"/>
      <w:pPr>
        <w:ind w:left="5055" w:hanging="360"/>
      </w:pPr>
    </w:lvl>
    <w:lvl w:ilvl="7" w:tplc="04100019" w:tentative="1">
      <w:start w:val="1"/>
      <w:numFmt w:val="lowerLetter"/>
      <w:lvlText w:val="%8."/>
      <w:lvlJc w:val="left"/>
      <w:pPr>
        <w:ind w:left="5775" w:hanging="360"/>
      </w:pPr>
    </w:lvl>
    <w:lvl w:ilvl="8" w:tplc="0410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2493CE6"/>
    <w:multiLevelType w:val="hybridMultilevel"/>
    <w:tmpl w:val="7DD60914"/>
    <w:lvl w:ilvl="0" w:tplc="7A6887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0EA0EA4"/>
    <w:multiLevelType w:val="hybridMultilevel"/>
    <w:tmpl w:val="172EAA96"/>
    <w:lvl w:ilvl="0" w:tplc="9DBCDEA6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459943">
    <w:abstractNumId w:val="0"/>
  </w:num>
  <w:num w:numId="2" w16cid:durableId="236981406">
    <w:abstractNumId w:val="1"/>
  </w:num>
  <w:num w:numId="3" w16cid:durableId="981035582">
    <w:abstractNumId w:val="2"/>
  </w:num>
  <w:num w:numId="4" w16cid:durableId="379132199">
    <w:abstractNumId w:val="8"/>
  </w:num>
  <w:num w:numId="5" w16cid:durableId="780078052">
    <w:abstractNumId w:val="4"/>
  </w:num>
  <w:num w:numId="6" w16cid:durableId="1672677588">
    <w:abstractNumId w:val="5"/>
  </w:num>
  <w:num w:numId="7" w16cid:durableId="1306468929">
    <w:abstractNumId w:val="8"/>
  </w:num>
  <w:num w:numId="8" w16cid:durableId="1622498056">
    <w:abstractNumId w:val="6"/>
  </w:num>
  <w:num w:numId="9" w16cid:durableId="162740533">
    <w:abstractNumId w:val="7"/>
  </w:num>
  <w:num w:numId="10" w16cid:durableId="1923639542">
    <w:abstractNumId w:val="3"/>
  </w:num>
  <w:num w:numId="11" w16cid:durableId="183298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C"/>
    <w:rsid w:val="00002AFA"/>
    <w:rsid w:val="00023E83"/>
    <w:rsid w:val="00066E22"/>
    <w:rsid w:val="000E6E0B"/>
    <w:rsid w:val="000F1429"/>
    <w:rsid w:val="00116C96"/>
    <w:rsid w:val="001274E8"/>
    <w:rsid w:val="00177A46"/>
    <w:rsid w:val="001E57ED"/>
    <w:rsid w:val="00230C48"/>
    <w:rsid w:val="002843FF"/>
    <w:rsid w:val="002E7069"/>
    <w:rsid w:val="002F071D"/>
    <w:rsid w:val="003036BB"/>
    <w:rsid w:val="00306082"/>
    <w:rsid w:val="00316D15"/>
    <w:rsid w:val="0032735F"/>
    <w:rsid w:val="00346550"/>
    <w:rsid w:val="00383CCE"/>
    <w:rsid w:val="003D19AC"/>
    <w:rsid w:val="003F5C58"/>
    <w:rsid w:val="00402BE0"/>
    <w:rsid w:val="00411A49"/>
    <w:rsid w:val="00425A06"/>
    <w:rsid w:val="00454B02"/>
    <w:rsid w:val="00456429"/>
    <w:rsid w:val="00456EDD"/>
    <w:rsid w:val="00471947"/>
    <w:rsid w:val="004C0166"/>
    <w:rsid w:val="004D2A2B"/>
    <w:rsid w:val="005028B2"/>
    <w:rsid w:val="0053121A"/>
    <w:rsid w:val="00552519"/>
    <w:rsid w:val="005C11CB"/>
    <w:rsid w:val="005C1D24"/>
    <w:rsid w:val="005E5BAC"/>
    <w:rsid w:val="006309C9"/>
    <w:rsid w:val="006411DE"/>
    <w:rsid w:val="006525F0"/>
    <w:rsid w:val="00715309"/>
    <w:rsid w:val="00797DD6"/>
    <w:rsid w:val="007E5BB6"/>
    <w:rsid w:val="00815A15"/>
    <w:rsid w:val="00824321"/>
    <w:rsid w:val="00827A9A"/>
    <w:rsid w:val="00860DD1"/>
    <w:rsid w:val="008840FB"/>
    <w:rsid w:val="008E0C32"/>
    <w:rsid w:val="00983D8D"/>
    <w:rsid w:val="00AB6E93"/>
    <w:rsid w:val="00AC01E9"/>
    <w:rsid w:val="00AF2A90"/>
    <w:rsid w:val="00B21E05"/>
    <w:rsid w:val="00CF061B"/>
    <w:rsid w:val="00D00B99"/>
    <w:rsid w:val="00D42B04"/>
    <w:rsid w:val="00D60336"/>
    <w:rsid w:val="00DA28CD"/>
    <w:rsid w:val="00DE46BD"/>
    <w:rsid w:val="00DE61B6"/>
    <w:rsid w:val="00E862BB"/>
    <w:rsid w:val="00E86ED7"/>
    <w:rsid w:val="00F46447"/>
    <w:rsid w:val="00FD69EA"/>
    <w:rsid w:val="00FE794A"/>
    <w:rsid w:val="00FF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6BB62A50"/>
  <w15:chartTrackingRefBased/>
  <w15:docId w15:val="{A12A2C4A-258B-4076-A368-CD6C9A5E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Corpotesto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/>
      <w:b/>
      <w:bCs/>
      <w:color w:val="5B9BD5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840FB"/>
    <w:pPr>
      <w:spacing w:before="240" w:after="60"/>
      <w:outlineLvl w:val="4"/>
    </w:pPr>
    <w:rPr>
      <w:rFonts w:eastAsia="Times New Roman" w:cs="Mangal"/>
      <w:b/>
      <w:bCs/>
      <w:i/>
      <w:iCs/>
      <w:sz w:val="26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itolo3Carattere">
    <w:name w:val="Titolo 3 Carattere"/>
    <w:rPr>
      <w:rFonts w:ascii="Calibri Light" w:hAnsi="Calibri Light"/>
      <w:b/>
      <w:bCs/>
      <w:color w:val="5B9BD5"/>
    </w:r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rPr>
      <w:rFonts w:ascii="Calibri" w:eastAsia="Calibri" w:hAnsi="Calibri" w:cs="Times New Roman"/>
    </w:rPr>
  </w:style>
  <w:style w:type="character" w:customStyle="1" w:styleId="Rientrocorpodeltesto2Carattere">
    <w:name w:val="Rientro corpo del testo 2 Carattere"/>
    <w:rPr>
      <w:rFonts w:ascii="Calibri" w:eastAsia="Calibri" w:hAnsi="Calibri" w:cs="Times New Roman"/>
    </w:rPr>
  </w:style>
  <w:style w:type="character" w:customStyle="1" w:styleId="Rientrocorpodeltesto3Carattere">
    <w:name w:val="Rientro corpo del testo 3 Carattere"/>
    <w:rPr>
      <w:rFonts w:ascii="Calibri" w:eastAsia="Calibri" w:hAnsi="Calibri" w:cs="Times New Roman"/>
      <w:sz w:val="16"/>
      <w:szCs w:val="16"/>
    </w:rPr>
  </w:style>
  <w:style w:type="character" w:customStyle="1" w:styleId="Corpodeltesto3Carattere">
    <w:name w:val="Corpo del testo 3 Carattere"/>
    <w:rPr>
      <w:rFonts w:ascii="Times New Roman" w:eastAsia="Times New Roman" w:hAnsi="Times New Roman" w:cs="Times New Roman"/>
      <w:sz w:val="16"/>
      <w:szCs w:val="16"/>
    </w:rPr>
  </w:style>
  <w:style w:type="character" w:customStyle="1" w:styleId="IntestazioneCarattere">
    <w:name w:val="Intestazione Carattere"/>
    <w:rPr>
      <w:rFonts w:ascii="Calibri" w:eastAsia="Calibri" w:hAnsi="Calibri" w:cs="Times New Roman"/>
    </w:rPr>
  </w:style>
  <w:style w:type="character" w:customStyle="1" w:styleId="PidipaginaCarattere">
    <w:name w:val="Piè di pagina Caratter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 Light"/>
    </w:rPr>
  </w:style>
  <w:style w:type="character" w:customStyle="1" w:styleId="ListLabel3">
    <w:name w:val="ListLabel 3"/>
    <w:rPr>
      <w:rFonts w:eastAsia="Calibri" w:cs="Calibri Light"/>
      <w:color w:val="000000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 w:line="100" w:lineRule="atLeast"/>
    </w:pPr>
    <w:rPr>
      <w:rFonts w:ascii="Times New Roman" w:eastAsia="Times New Roman" w:hAnsi="Times New Roman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Corpodeltesto21">
    <w:name w:val="Corpo del testo 21"/>
    <w:basedOn w:val="Normale"/>
    <w:pPr>
      <w:spacing w:after="120" w:line="480" w:lineRule="auto"/>
    </w:p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31">
    <w:name w:val="Corpo del testo 31"/>
    <w:basedOn w:val="Normale"/>
    <w:pPr>
      <w:spacing w:after="120" w:line="100" w:lineRule="atLeast"/>
    </w:pPr>
    <w:rPr>
      <w:rFonts w:ascii="Times New Roman" w:eastAsia="Times New Roman" w:hAnsi="Times New Roman"/>
      <w:sz w:val="16"/>
      <w:szCs w:val="16"/>
    </w:rPr>
  </w:style>
  <w:style w:type="paragraph" w:customStyle="1" w:styleId="NormaleWeb1">
    <w:name w:val="Normale (Web)1"/>
    <w:basedOn w:val="Normale"/>
    <w:pPr>
      <w:spacing w:before="28" w:after="119" w:line="100" w:lineRule="atLeast"/>
    </w:pPr>
    <w:rPr>
      <w:rFonts w:ascii="Times New Roman" w:eastAsia="Times New Roman" w:hAnsi="Times New Roman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uiPriority w:val="34"/>
    <w:qFormat/>
    <w:rsid w:val="003D19AC"/>
    <w:pPr>
      <w:suppressAutoHyphens w:val="0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sche3">
    <w:name w:val="sche_3"/>
    <w:rsid w:val="00456EDD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customStyle="1" w:styleId="Titolo5Carattere">
    <w:name w:val="Titolo 5 Carattere"/>
    <w:link w:val="Titolo5"/>
    <w:uiPriority w:val="9"/>
    <w:semiHidden/>
    <w:rsid w:val="008840FB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4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galsu_000</dc:creator>
  <cp:keywords/>
  <cp:lastModifiedBy>Segreteria</cp:lastModifiedBy>
  <cp:revision>5</cp:revision>
  <cp:lastPrinted>1899-12-31T23:00:00Z</cp:lastPrinted>
  <dcterms:created xsi:type="dcterms:W3CDTF">2023-06-20T14:50:00Z</dcterms:created>
  <dcterms:modified xsi:type="dcterms:W3CDTF">2023-06-20T15:26:00Z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